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CEB8F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F604CB">
        <w:rPr>
          <w:rFonts w:ascii="Garamond" w:hAnsi="Garamond"/>
          <w:sz w:val="24"/>
          <w:szCs w:val="24"/>
        </w:rPr>
        <w:t>52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6E6D8E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04CB" w:rsidRPr="00CF32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AF7845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04CB">
        <w:rPr>
          <w:rFonts w:ascii="Garamond" w:hAnsi="Garamond" w:cs="Arial"/>
          <w:b/>
          <w:sz w:val="22"/>
          <w:szCs w:val="22"/>
        </w:rPr>
        <w:t>08</w:t>
      </w:r>
      <w:r w:rsidR="0036261C">
        <w:rPr>
          <w:rFonts w:ascii="Garamond" w:hAnsi="Garamond" w:cs="Arial"/>
          <w:b/>
          <w:sz w:val="22"/>
          <w:szCs w:val="22"/>
        </w:rPr>
        <w:t>.</w:t>
      </w:r>
      <w:r w:rsidR="00F604CB">
        <w:rPr>
          <w:rFonts w:ascii="Garamond" w:hAnsi="Garamond" w:cs="Arial"/>
          <w:b/>
          <w:sz w:val="22"/>
          <w:szCs w:val="22"/>
        </w:rPr>
        <w:t>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4ECF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F604C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BC72C9F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000C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000C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24602EA0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C084F2A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</w:t>
      </w:r>
      <w:r w:rsidR="00E760FE" w:rsidRPr="00E23443">
        <w:rPr>
          <w:rFonts w:ascii="Garamond" w:eastAsia="Times New Roman" w:hAnsi="Garamond" w:cs="Arial"/>
        </w:rPr>
        <w:lastRenderedPageBreak/>
        <w:t>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 xml:space="preserve">dodavatele přímo ze zápisu z veřejného rejstříku (zejm. obchodní </w:t>
      </w:r>
      <w:bookmarkStart w:id="17" w:name="_GoBack"/>
      <w:r w:rsidRPr="00F4269B">
        <w:rPr>
          <w:rFonts w:ascii="Garamond" w:hAnsi="Garamond" w:cs="Arial"/>
          <w:sz w:val="22"/>
          <w:szCs w:val="22"/>
        </w:rPr>
        <w:t>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 xml:space="preserve">u (zejm. plná moc), z něhož plyne právo podepisující </w:t>
      </w:r>
      <w:bookmarkEnd w:id="17"/>
      <w:r w:rsidR="00AE6DAB" w:rsidRPr="00F4269B">
        <w:rPr>
          <w:rFonts w:ascii="Garamond" w:hAnsi="Garamond" w:cs="Arial"/>
          <w:sz w:val="22"/>
          <w:szCs w:val="22"/>
        </w:rPr>
        <w:t>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lastRenderedPageBreak/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743E20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000C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8A1B0" w14:textId="77777777" w:rsidR="00E41165" w:rsidRDefault="00E41165" w:rsidP="00795AAC">
      <w:r>
        <w:separator/>
      </w:r>
    </w:p>
  </w:endnote>
  <w:endnote w:type="continuationSeparator" w:id="0">
    <w:p w14:paraId="05BB7960" w14:textId="77777777" w:rsidR="00E41165" w:rsidRDefault="00E4116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31EF41E" w:rsidR="00AD69FB" w:rsidRPr="00EB6175" w:rsidRDefault="00F604CB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35881E4E" wp14:editId="52A2954F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EF610" w14:textId="77777777" w:rsidR="00E41165" w:rsidRDefault="00E41165" w:rsidP="00795AAC">
      <w:r>
        <w:separator/>
      </w:r>
    </w:p>
  </w:footnote>
  <w:footnote w:type="continuationSeparator" w:id="0">
    <w:p w14:paraId="4D11384E" w14:textId="77777777" w:rsidR="00E41165" w:rsidRDefault="00E4116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2325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00CC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C78D2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4ECF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1165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3FFE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04CB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  <w:rsid w:val="00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jl8WfuXOM60iqBUH451VPCmjjtwoXJ4nLEmG3ySVXZ4=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tQgjef0y3ogg3trnd6mtgadDRaxhcb5fcfWhtdE36Ws=</DigestValue>
    </Reference>
  </SignedInfo>
  <SignatureValue>BSMcv/r1S2JI/BRFkUOcxrEFYsIXrdlRKh7QANEW/+j84jfdCOokTP84WnsYxhPRNLqGdn6WcgOg
wSf3IBz74C8iDD2wDWxpZTihbTQEs6A/6i1a+I6OTnLu1owDcRosNe0Rj39/B33Wut9HQIb07VFj
59OYshkSijYarMg1FsI5vYxNj7S6r4g3FUohRqno3o4qr9Jc4toXmD/NvpS9vLAQwlEvyNhn+iFI
uqotUwtKq2rRgrYfE7ALWxDQHyfkdCeDTVIGc56us1Kif/L5MC7wEWyjQu5KuWuOY6P9gXOgm+q0
ZlOCXh40P8Ex3OQ9TLyMLIOGoUVeTBJn9spOdw==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UdcMP/wmEd30nymTcCfZSC1DWshxoUYstpffvIp2L9I=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S3MCha/ooQZgy7uWpEmzDfCHVcMhK1oQdTx7f8dx/z0=</DigestValue>
      </Reference>
      <Reference URI="/word/endnotes.xml?ContentType=application/vnd.openxmlformats-officedocument.wordprocessingml.endnotes+xml">
        <DigestMethod Algorithm="http://www.w3.org/2001/04/xmlenc#sha256"/>
        <DigestValue>qE4x/RQdUqcKEWhlY3vZzsxHCQoWv17169UNw4S85H8=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ZtSf2+GiB4wlaMW179ZtY0NIC4+7ASsbCUwyVJimPEY=</DigestValue>
      </Reference>
      <Reference URI="/word/footnotes.xml?ContentType=application/vnd.openxmlformats-officedocument.wordprocessingml.footnotes+xml">
        <DigestMethod Algorithm="http://www.w3.org/2001/04/xmlenc#sha256"/>
        <DigestValue>kBsOBF9lLXUpbydPponjc6a9lGVwJFktrk49Dqqx51U=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LmxVw6eDZS/DoxuvT4LtTmXh2Po1DWQI/S+HUGGqRkE=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2022-10-27T07:09:53Z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2022-10-27T07:09:53Z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14743-2995-4402-99F5-001ED410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2203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</cp:revision>
  <cp:lastPrinted>2018-08-08T13:48:00Z</cp:lastPrinted>
  <dcterms:created xsi:type="dcterms:W3CDTF">2022-05-19T08:18:00Z</dcterms:created>
  <dcterms:modified xsi:type="dcterms:W3CDTF">2022-10-27T07:09:00Z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